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ED" w:rsidRDefault="007E12ED" w:rsidP="00B369A6"/>
    <w:p w:rsidR="00B369A6" w:rsidRDefault="00B369A6" w:rsidP="00B369A6">
      <w:pPr>
        <w:ind w:left="426" w:right="708"/>
      </w:pPr>
    </w:p>
    <w:p w:rsidR="00B369A6" w:rsidRDefault="00B369A6" w:rsidP="00B369A6">
      <w:pPr>
        <w:spacing w:after="150"/>
        <w:ind w:left="426" w:right="708"/>
        <w:jc w:val="center"/>
        <w:rPr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PŘIHLÁŠKA DO ZŠ</w:t>
      </w:r>
    </w:p>
    <w:p w:rsidR="00B369A6" w:rsidRDefault="00B369A6" w:rsidP="00B369A6">
      <w:pPr>
        <w:spacing w:after="150"/>
        <w:ind w:left="426" w:right="708"/>
        <w:rPr>
          <w:color w:val="333333"/>
        </w:rPr>
      </w:pPr>
    </w:p>
    <w:p w:rsidR="00B369A6" w:rsidRDefault="00B369A6" w:rsidP="00B369A6">
      <w:pPr>
        <w:spacing w:line="360" w:lineRule="auto"/>
        <w:ind w:left="426" w:right="708"/>
      </w:pPr>
    </w:p>
    <w:p w:rsidR="00B369A6" w:rsidRDefault="00B369A6" w:rsidP="00B369A6">
      <w:pPr>
        <w:spacing w:line="360" w:lineRule="auto"/>
        <w:ind w:left="426" w:right="708"/>
      </w:pPr>
    </w:p>
    <w:p w:rsidR="00B369A6" w:rsidRDefault="00B369A6" w:rsidP="00B369A6">
      <w:pPr>
        <w:spacing w:line="360" w:lineRule="auto"/>
        <w:ind w:left="426" w:right="708"/>
      </w:pPr>
      <w:r w:rsidRPr="00B369A6">
        <w:t xml:space="preserve">V Českém Těšíně </w:t>
      </w:r>
      <w:proofErr w:type="gramStart"/>
      <w:r w:rsidRPr="00B369A6">
        <w:t xml:space="preserve">dne </w:t>
      </w:r>
      <w:r>
        <w:t xml:space="preserve">                         .</w:t>
      </w:r>
      <w:proofErr w:type="gramEnd"/>
    </w:p>
    <w:p w:rsidR="00B369A6" w:rsidRPr="00B369A6" w:rsidRDefault="00B369A6" w:rsidP="00B369A6">
      <w:pPr>
        <w:spacing w:line="360" w:lineRule="auto"/>
        <w:ind w:left="426" w:right="708"/>
      </w:pPr>
    </w:p>
    <w:p w:rsidR="00B369A6" w:rsidRDefault="00B369A6" w:rsidP="00B369A6">
      <w:pPr>
        <w:spacing w:line="360" w:lineRule="auto"/>
        <w:ind w:left="426" w:right="708"/>
      </w:pPr>
    </w:p>
    <w:p w:rsidR="00B369A6" w:rsidRDefault="00B369A6" w:rsidP="00B369A6">
      <w:pPr>
        <w:spacing w:line="360" w:lineRule="auto"/>
        <w:ind w:left="426" w:right="708"/>
      </w:pPr>
      <w:r>
        <w:t>Žádáme tímto o přijetí našeho syn</w:t>
      </w:r>
      <w:r>
        <w:t>a/dcery ……………</w:t>
      </w:r>
      <w:r w:rsidRPr="00B369A6">
        <w:rPr>
          <w:color w:val="D9D9D9" w:themeColor="background1" w:themeShade="D9"/>
        </w:rPr>
        <w:t>(jméno a příjmení).</w:t>
      </w:r>
      <w:r w:rsidRPr="00B369A6">
        <w:t>…………………</w:t>
      </w:r>
      <w:proofErr w:type="gramStart"/>
      <w:r w:rsidRPr="00B369A6">
        <w:t>…..</w:t>
      </w:r>
      <w:proofErr w:type="gramEnd"/>
    </w:p>
    <w:p w:rsidR="00B369A6" w:rsidRDefault="00B369A6" w:rsidP="00B369A6">
      <w:pPr>
        <w:spacing w:line="360" w:lineRule="auto"/>
        <w:ind w:left="426" w:right="708"/>
      </w:pPr>
      <w:r>
        <w:t xml:space="preserve">narozené/ho </w:t>
      </w:r>
      <w:r>
        <w:t>dne</w:t>
      </w:r>
      <w:r>
        <w:t>……………………….</w:t>
      </w:r>
      <w:r>
        <w:t>, bytem ………….…………………………………</w:t>
      </w:r>
      <w:proofErr w:type="gramStart"/>
      <w:r>
        <w:t>…...</w:t>
      </w:r>
      <w:proofErr w:type="gramEnd"/>
    </w:p>
    <w:p w:rsidR="00B369A6" w:rsidRDefault="00B369A6" w:rsidP="00B369A6">
      <w:pPr>
        <w:spacing w:line="360" w:lineRule="auto"/>
        <w:ind w:left="426" w:right="708"/>
      </w:pPr>
      <w:r>
        <w:t xml:space="preserve">do </w:t>
      </w:r>
      <w:proofErr w:type="gramStart"/>
      <w:r>
        <w:t>…... třídy</w:t>
      </w:r>
      <w:proofErr w:type="gramEnd"/>
      <w:r>
        <w:t xml:space="preserve"> základní školy od (datum, příp. </w:t>
      </w:r>
      <w:proofErr w:type="spellStart"/>
      <w:r>
        <w:t>šk</w:t>
      </w:r>
      <w:proofErr w:type="spellEnd"/>
      <w:r>
        <w:t>. rok) ……………………………………………</w:t>
      </w:r>
    </w:p>
    <w:p w:rsidR="00B369A6" w:rsidRDefault="00B369A6" w:rsidP="00B369A6">
      <w:pPr>
        <w:spacing w:line="360" w:lineRule="auto"/>
        <w:ind w:left="426" w:right="708"/>
      </w:pPr>
      <w:r>
        <w:t>V současnosti syn/dcera navš</w:t>
      </w:r>
      <w:r>
        <w:t>těvuje ………………………………………………………………</w:t>
      </w:r>
    </w:p>
    <w:p w:rsidR="00B369A6" w:rsidRDefault="00B369A6" w:rsidP="00B369A6">
      <w:pPr>
        <w:spacing w:line="360" w:lineRule="auto"/>
        <w:ind w:left="426" w:right="708"/>
      </w:pPr>
    </w:p>
    <w:p w:rsidR="00B369A6" w:rsidRDefault="00B369A6" w:rsidP="00B369A6">
      <w:pPr>
        <w:spacing w:line="360" w:lineRule="auto"/>
        <w:ind w:left="426" w:right="708"/>
      </w:pPr>
      <w:r>
        <w:t>Děkujeme za kladné vyřízení žádosti.</w:t>
      </w:r>
    </w:p>
    <w:p w:rsidR="00B369A6" w:rsidRDefault="00B369A6" w:rsidP="00B369A6">
      <w:pPr>
        <w:spacing w:line="360" w:lineRule="auto"/>
        <w:ind w:left="426" w:right="708"/>
      </w:pPr>
      <w:bookmarkStart w:id="0" w:name="_GoBack"/>
      <w:bookmarkEnd w:id="0"/>
    </w:p>
    <w:p w:rsidR="00B369A6" w:rsidRDefault="00B369A6" w:rsidP="00B369A6">
      <w:pPr>
        <w:spacing w:line="360" w:lineRule="auto"/>
        <w:ind w:left="426" w:right="708"/>
      </w:pPr>
    </w:p>
    <w:p w:rsidR="00B369A6" w:rsidRDefault="00B369A6" w:rsidP="00B369A6">
      <w:pPr>
        <w:spacing w:line="360" w:lineRule="auto"/>
        <w:ind w:left="426" w:right="708"/>
      </w:pPr>
    </w:p>
    <w:p w:rsidR="00B369A6" w:rsidRDefault="00B369A6" w:rsidP="00B369A6">
      <w:pPr>
        <w:spacing w:line="360" w:lineRule="auto"/>
        <w:ind w:left="426" w:right="708"/>
      </w:pPr>
    </w:p>
    <w:p w:rsidR="00B369A6" w:rsidRDefault="00B369A6" w:rsidP="00B369A6">
      <w:pPr>
        <w:spacing w:line="360" w:lineRule="auto"/>
        <w:ind w:left="426" w:right="708"/>
      </w:pPr>
      <w:r>
        <w:t>…………………………………</w:t>
      </w:r>
    </w:p>
    <w:p w:rsidR="00B369A6" w:rsidRDefault="00B369A6" w:rsidP="00B369A6">
      <w:pPr>
        <w:spacing w:line="360" w:lineRule="auto"/>
        <w:ind w:left="426" w:right="708"/>
      </w:pPr>
      <w:r>
        <w:t>Jméno, příjmení zákonného zástupce</w:t>
      </w:r>
    </w:p>
    <w:p w:rsidR="00B369A6" w:rsidRDefault="00B369A6" w:rsidP="00B369A6">
      <w:pPr>
        <w:spacing w:line="360" w:lineRule="auto"/>
        <w:ind w:left="426" w:right="708"/>
      </w:pPr>
    </w:p>
    <w:p w:rsidR="00B369A6" w:rsidRDefault="00B369A6" w:rsidP="00B369A6">
      <w:pPr>
        <w:spacing w:line="360" w:lineRule="auto"/>
        <w:ind w:left="426" w:right="708"/>
      </w:pPr>
    </w:p>
    <w:p w:rsidR="00B369A6" w:rsidRDefault="00B369A6" w:rsidP="00B369A6">
      <w:pPr>
        <w:spacing w:line="360" w:lineRule="auto"/>
        <w:ind w:left="426" w:right="708"/>
      </w:pPr>
      <w:r>
        <w:t>…………………………………</w:t>
      </w:r>
    </w:p>
    <w:p w:rsidR="00B369A6" w:rsidRDefault="00B369A6" w:rsidP="00B369A6">
      <w:pPr>
        <w:spacing w:line="360" w:lineRule="auto"/>
        <w:ind w:left="426" w:right="708"/>
      </w:pPr>
      <w:r>
        <w:t>Podpis zákonného zástupce</w:t>
      </w:r>
    </w:p>
    <w:p w:rsidR="00B369A6" w:rsidRPr="00B369A6" w:rsidRDefault="00B369A6" w:rsidP="00B369A6">
      <w:pPr>
        <w:ind w:left="426" w:right="708"/>
      </w:pPr>
    </w:p>
    <w:sectPr w:rsidR="00B369A6" w:rsidRPr="00B369A6" w:rsidSect="00F943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2" w:right="566" w:bottom="1417" w:left="851" w:header="567" w:footer="0" w:gutter="0"/>
      <w:cols w:space="92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657" w:rsidRDefault="00E77657" w:rsidP="00BC0C6F">
      <w:r>
        <w:separator/>
      </w:r>
    </w:p>
  </w:endnote>
  <w:endnote w:type="continuationSeparator" w:id="0">
    <w:p w:rsidR="00E77657" w:rsidRDefault="00E77657" w:rsidP="00BC0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9D" w:rsidRDefault="00F9439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CEC" w:rsidRPr="00F9439D" w:rsidRDefault="00B36CF5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b/>
        <w:color w:val="BFBFBF" w:themeColor="background1" w:themeShade="BF"/>
        <w:sz w:val="16"/>
        <w:szCs w:val="16"/>
      </w:rPr>
      <w:t>Mateřská škola, základní škola a střední škola Slezské diakonie</w:t>
    </w:r>
  </w:p>
  <w:p w:rsidR="00B36CF5" w:rsidRPr="00F9439D" w:rsidRDefault="00B36CF5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color w:val="BFBFBF" w:themeColor="background1" w:themeShade="BF"/>
        <w:sz w:val="16"/>
        <w:szCs w:val="16"/>
      </w:rPr>
      <w:t>Sídlo: Frýdecká 691/34, 737 01 Český Těšín Korespondenční adresa: Dukelská 2096/5a, 737 01 Český Těšín IČO: 70 240</w:t>
    </w:r>
    <w:r w:rsidR="00337CEC" w:rsidRPr="00F9439D">
      <w:rPr>
        <w:color w:val="BFBFBF" w:themeColor="background1" w:themeShade="BF"/>
        <w:sz w:val="16"/>
        <w:szCs w:val="16"/>
      </w:rPr>
      <w:t> </w:t>
    </w:r>
    <w:r w:rsidRPr="00F9439D">
      <w:rPr>
        <w:color w:val="BFBFBF" w:themeColor="background1" w:themeShade="BF"/>
        <w:sz w:val="16"/>
        <w:szCs w:val="16"/>
      </w:rPr>
      <w:t>655</w:t>
    </w:r>
  </w:p>
  <w:p w:rsidR="009F5B17" w:rsidRPr="00F9439D" w:rsidRDefault="00337CEC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color w:val="BFBFBF" w:themeColor="background1" w:themeShade="BF"/>
        <w:sz w:val="16"/>
        <w:szCs w:val="16"/>
      </w:rPr>
      <w:t>Email: cps.diakonie@tiscali.cz Bankovní spojení: 27-266 709 02 77/0100</w:t>
    </w:r>
  </w:p>
  <w:p w:rsidR="009F5B17" w:rsidRPr="00F9439D" w:rsidRDefault="009F5B17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color w:val="BFBFBF" w:themeColor="background1" w:themeShade="BF"/>
        <w:sz w:val="16"/>
        <w:szCs w:val="16"/>
      </w:rPr>
      <w:t xml:space="preserve">Kontakty: 558 764 360, 734 369 957  </w:t>
    </w:r>
  </w:p>
  <w:p w:rsidR="00992AA9" w:rsidRDefault="00992AA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9D" w:rsidRDefault="00F943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657" w:rsidRDefault="00E77657" w:rsidP="00BC0C6F">
      <w:r>
        <w:separator/>
      </w:r>
    </w:p>
  </w:footnote>
  <w:footnote w:type="continuationSeparator" w:id="0">
    <w:p w:rsidR="00E77657" w:rsidRDefault="00E77657" w:rsidP="00BC0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9D" w:rsidRDefault="00F9439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C6F" w:rsidRDefault="0033610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96E67F3" wp14:editId="2B96C1DA">
          <wp:simplePos x="0" y="0"/>
          <wp:positionH relativeFrom="column">
            <wp:posOffset>256451</wp:posOffset>
          </wp:positionH>
          <wp:positionV relativeFrom="paragraph">
            <wp:posOffset>0</wp:posOffset>
          </wp:positionV>
          <wp:extent cx="5968800" cy="554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ško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8800" cy="5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9D" w:rsidRDefault="00F943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34A3D2F"/>
    <w:multiLevelType w:val="hybridMultilevel"/>
    <w:tmpl w:val="FF0ABE4C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6FE4ADE"/>
    <w:multiLevelType w:val="hybridMultilevel"/>
    <w:tmpl w:val="DFA6A2C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5FE606F"/>
    <w:multiLevelType w:val="hybridMultilevel"/>
    <w:tmpl w:val="DFA6A2C8"/>
    <w:lvl w:ilvl="0" w:tplc="04050017">
      <w:start w:val="1"/>
      <w:numFmt w:val="lowerLetter"/>
      <w:lvlText w:val="%1)"/>
      <w:lvlJc w:val="left"/>
      <w:pPr>
        <w:ind w:left="2913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4EC313A"/>
    <w:multiLevelType w:val="hybridMultilevel"/>
    <w:tmpl w:val="7734680E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60515F5"/>
    <w:multiLevelType w:val="hybridMultilevel"/>
    <w:tmpl w:val="DDC69A88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6F"/>
    <w:rsid w:val="00031F05"/>
    <w:rsid w:val="00083B45"/>
    <w:rsid w:val="00133447"/>
    <w:rsid w:val="0033610B"/>
    <w:rsid w:val="00337CEC"/>
    <w:rsid w:val="00432970"/>
    <w:rsid w:val="0045152A"/>
    <w:rsid w:val="00462CCE"/>
    <w:rsid w:val="0047084C"/>
    <w:rsid w:val="005B0CE0"/>
    <w:rsid w:val="005D5959"/>
    <w:rsid w:val="00600C1A"/>
    <w:rsid w:val="00630F8A"/>
    <w:rsid w:val="0076772D"/>
    <w:rsid w:val="007E12ED"/>
    <w:rsid w:val="008D7F9B"/>
    <w:rsid w:val="0092561F"/>
    <w:rsid w:val="0095119D"/>
    <w:rsid w:val="00953CFE"/>
    <w:rsid w:val="00963C92"/>
    <w:rsid w:val="00964D5A"/>
    <w:rsid w:val="00992AA9"/>
    <w:rsid w:val="009F5B17"/>
    <w:rsid w:val="00AB4ECC"/>
    <w:rsid w:val="00B369A6"/>
    <w:rsid w:val="00B36CF5"/>
    <w:rsid w:val="00B47F6E"/>
    <w:rsid w:val="00BB3C4C"/>
    <w:rsid w:val="00BC0C6F"/>
    <w:rsid w:val="00C319EB"/>
    <w:rsid w:val="00DF5E7B"/>
    <w:rsid w:val="00E45A04"/>
    <w:rsid w:val="00E77657"/>
    <w:rsid w:val="00E8081D"/>
    <w:rsid w:val="00F9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B47F6E"/>
    <w:pPr>
      <w:keepNext/>
      <w:tabs>
        <w:tab w:val="num" w:pos="283"/>
      </w:tabs>
      <w:autoSpaceDE w:val="0"/>
      <w:ind w:left="200" w:hanging="283"/>
      <w:outlineLvl w:val="0"/>
    </w:pPr>
    <w:rPr>
      <w:b/>
      <w:bCs/>
      <w:color w:val="000000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B47F6E"/>
    <w:pPr>
      <w:keepNext/>
      <w:tabs>
        <w:tab w:val="num" w:pos="566"/>
      </w:tabs>
      <w:autoSpaceDE w:val="0"/>
      <w:spacing w:before="280"/>
      <w:ind w:left="200" w:hanging="283"/>
      <w:outlineLvl w:val="1"/>
    </w:pPr>
    <w:rPr>
      <w:color w:val="000000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B47F6E"/>
    <w:pPr>
      <w:keepNext/>
      <w:tabs>
        <w:tab w:val="num" w:pos="849"/>
      </w:tabs>
      <w:autoSpaceDE w:val="0"/>
      <w:spacing w:line="456" w:lineRule="auto"/>
      <w:ind w:left="849" w:right="1200" w:hanging="283"/>
      <w:outlineLvl w:val="2"/>
    </w:pPr>
    <w:rPr>
      <w:b/>
      <w:bCs/>
      <w:color w:val="000000"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B47F6E"/>
    <w:pPr>
      <w:keepNext/>
      <w:tabs>
        <w:tab w:val="num" w:pos="1132"/>
      </w:tabs>
      <w:autoSpaceDE w:val="0"/>
      <w:spacing w:before="20" w:line="456" w:lineRule="auto"/>
      <w:ind w:left="1132" w:right="2400" w:hanging="283"/>
      <w:outlineLvl w:val="3"/>
    </w:pPr>
    <w:rPr>
      <w:b/>
      <w:bCs/>
      <w:color w:val="000000"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B47F6E"/>
    <w:pPr>
      <w:keepNext/>
      <w:tabs>
        <w:tab w:val="num" w:pos="1415"/>
      </w:tabs>
      <w:autoSpaceDE w:val="0"/>
      <w:spacing w:before="220"/>
      <w:ind w:left="1415" w:hanging="283"/>
      <w:outlineLvl w:val="4"/>
    </w:pPr>
    <w:rPr>
      <w:color w:val="00000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0C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0C6F"/>
  </w:style>
  <w:style w:type="paragraph" w:styleId="Zpat">
    <w:name w:val="footer"/>
    <w:basedOn w:val="Normln"/>
    <w:link w:val="ZpatChar"/>
    <w:uiPriority w:val="99"/>
    <w:unhideWhenUsed/>
    <w:rsid w:val="00BC0C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0C6F"/>
  </w:style>
  <w:style w:type="paragraph" w:styleId="Textbubliny">
    <w:name w:val="Balloon Text"/>
    <w:basedOn w:val="Normln"/>
    <w:link w:val="TextbublinyChar"/>
    <w:uiPriority w:val="99"/>
    <w:semiHidden/>
    <w:unhideWhenUsed/>
    <w:rsid w:val="00BC0C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0C6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37CE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B47F6E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B47F6E"/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rsid w:val="00B47F6E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Nadpis4Char">
    <w:name w:val="Nadpis 4 Char"/>
    <w:basedOn w:val="Standardnpsmoodstavce"/>
    <w:link w:val="Nadpis4"/>
    <w:rsid w:val="00B47F6E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B47F6E"/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B47F6E"/>
    <w:pPr>
      <w:autoSpaceDE w:val="0"/>
      <w:spacing w:before="200" w:line="252" w:lineRule="auto"/>
    </w:pPr>
    <w:rPr>
      <w:color w:val="000000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B47F6E"/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customStyle="1" w:styleId="WW-Zkladntext2">
    <w:name w:val="WW-Základní text 2"/>
    <w:basedOn w:val="Normln"/>
    <w:rsid w:val="00B47F6E"/>
    <w:pPr>
      <w:autoSpaceDE w:val="0"/>
      <w:spacing w:before="220"/>
      <w:ind w:right="403"/>
    </w:pPr>
    <w:rPr>
      <w:color w:val="000000"/>
      <w:sz w:val="28"/>
      <w:szCs w:val="28"/>
    </w:rPr>
  </w:style>
  <w:style w:type="paragraph" w:customStyle="1" w:styleId="WW-Zkladntext3">
    <w:name w:val="WW-Základní text 3"/>
    <w:basedOn w:val="Normln"/>
    <w:rsid w:val="00B47F6E"/>
    <w:pPr>
      <w:autoSpaceDE w:val="0"/>
      <w:spacing w:line="252" w:lineRule="auto"/>
      <w:ind w:right="1400"/>
    </w:pPr>
    <w:rPr>
      <w:color w:val="000000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47F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B47F6E"/>
    <w:pPr>
      <w:keepNext/>
      <w:tabs>
        <w:tab w:val="num" w:pos="283"/>
      </w:tabs>
      <w:autoSpaceDE w:val="0"/>
      <w:ind w:left="200" w:hanging="283"/>
      <w:outlineLvl w:val="0"/>
    </w:pPr>
    <w:rPr>
      <w:b/>
      <w:bCs/>
      <w:color w:val="000000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B47F6E"/>
    <w:pPr>
      <w:keepNext/>
      <w:tabs>
        <w:tab w:val="num" w:pos="566"/>
      </w:tabs>
      <w:autoSpaceDE w:val="0"/>
      <w:spacing w:before="280"/>
      <w:ind w:left="200" w:hanging="283"/>
      <w:outlineLvl w:val="1"/>
    </w:pPr>
    <w:rPr>
      <w:color w:val="000000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B47F6E"/>
    <w:pPr>
      <w:keepNext/>
      <w:tabs>
        <w:tab w:val="num" w:pos="849"/>
      </w:tabs>
      <w:autoSpaceDE w:val="0"/>
      <w:spacing w:line="456" w:lineRule="auto"/>
      <w:ind w:left="849" w:right="1200" w:hanging="283"/>
      <w:outlineLvl w:val="2"/>
    </w:pPr>
    <w:rPr>
      <w:b/>
      <w:bCs/>
      <w:color w:val="000000"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B47F6E"/>
    <w:pPr>
      <w:keepNext/>
      <w:tabs>
        <w:tab w:val="num" w:pos="1132"/>
      </w:tabs>
      <w:autoSpaceDE w:val="0"/>
      <w:spacing w:before="20" w:line="456" w:lineRule="auto"/>
      <w:ind w:left="1132" w:right="2400" w:hanging="283"/>
      <w:outlineLvl w:val="3"/>
    </w:pPr>
    <w:rPr>
      <w:b/>
      <w:bCs/>
      <w:color w:val="000000"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B47F6E"/>
    <w:pPr>
      <w:keepNext/>
      <w:tabs>
        <w:tab w:val="num" w:pos="1415"/>
      </w:tabs>
      <w:autoSpaceDE w:val="0"/>
      <w:spacing w:before="220"/>
      <w:ind w:left="1415" w:hanging="283"/>
      <w:outlineLvl w:val="4"/>
    </w:pPr>
    <w:rPr>
      <w:color w:val="00000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0C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0C6F"/>
  </w:style>
  <w:style w:type="paragraph" w:styleId="Zpat">
    <w:name w:val="footer"/>
    <w:basedOn w:val="Normln"/>
    <w:link w:val="ZpatChar"/>
    <w:uiPriority w:val="99"/>
    <w:unhideWhenUsed/>
    <w:rsid w:val="00BC0C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0C6F"/>
  </w:style>
  <w:style w:type="paragraph" w:styleId="Textbubliny">
    <w:name w:val="Balloon Text"/>
    <w:basedOn w:val="Normln"/>
    <w:link w:val="TextbublinyChar"/>
    <w:uiPriority w:val="99"/>
    <w:semiHidden/>
    <w:unhideWhenUsed/>
    <w:rsid w:val="00BC0C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0C6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37CE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B47F6E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B47F6E"/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rsid w:val="00B47F6E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Nadpis4Char">
    <w:name w:val="Nadpis 4 Char"/>
    <w:basedOn w:val="Standardnpsmoodstavce"/>
    <w:link w:val="Nadpis4"/>
    <w:rsid w:val="00B47F6E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B47F6E"/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B47F6E"/>
    <w:pPr>
      <w:autoSpaceDE w:val="0"/>
      <w:spacing w:before="200" w:line="252" w:lineRule="auto"/>
    </w:pPr>
    <w:rPr>
      <w:color w:val="000000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B47F6E"/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customStyle="1" w:styleId="WW-Zkladntext2">
    <w:name w:val="WW-Základní text 2"/>
    <w:basedOn w:val="Normln"/>
    <w:rsid w:val="00B47F6E"/>
    <w:pPr>
      <w:autoSpaceDE w:val="0"/>
      <w:spacing w:before="220"/>
      <w:ind w:right="403"/>
    </w:pPr>
    <w:rPr>
      <w:color w:val="000000"/>
      <w:sz w:val="28"/>
      <w:szCs w:val="28"/>
    </w:rPr>
  </w:style>
  <w:style w:type="paragraph" w:customStyle="1" w:styleId="WW-Zkladntext3">
    <w:name w:val="WW-Základní text 3"/>
    <w:basedOn w:val="Normln"/>
    <w:rsid w:val="00B47F6E"/>
    <w:pPr>
      <w:autoSpaceDE w:val="0"/>
      <w:spacing w:line="252" w:lineRule="auto"/>
      <w:ind w:right="1400"/>
    </w:pPr>
    <w:rPr>
      <w:color w:val="000000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47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CF498-48BD-455A-B2FB-ABDE45D8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2</cp:revision>
  <cp:lastPrinted>2018-04-09T09:53:00Z</cp:lastPrinted>
  <dcterms:created xsi:type="dcterms:W3CDTF">2018-04-09T09:57:00Z</dcterms:created>
  <dcterms:modified xsi:type="dcterms:W3CDTF">2018-04-09T09:57:00Z</dcterms:modified>
</cp:coreProperties>
</file>